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7C" w:rsidRDefault="0011567C" w:rsidP="0011567C">
      <w:pPr>
        <w:suppressAutoHyphens w:val="0"/>
        <w:jc w:val="center"/>
        <w:rPr>
          <w:rFonts w:eastAsia="Batang"/>
          <w:b/>
          <w:sz w:val="72"/>
          <w:szCs w:val="72"/>
          <w:lang w:eastAsia="pl-PL"/>
        </w:rPr>
      </w:pPr>
    </w:p>
    <w:p w:rsidR="0011567C" w:rsidRDefault="0011567C" w:rsidP="0011567C">
      <w:pPr>
        <w:suppressAutoHyphens w:val="0"/>
        <w:jc w:val="center"/>
        <w:rPr>
          <w:rFonts w:eastAsia="Batang"/>
          <w:b/>
          <w:sz w:val="72"/>
          <w:szCs w:val="72"/>
          <w:lang w:eastAsia="pl-PL"/>
        </w:rPr>
      </w:pPr>
    </w:p>
    <w:p w:rsidR="0011567C" w:rsidRDefault="0011567C" w:rsidP="0011567C">
      <w:pPr>
        <w:suppressAutoHyphens w:val="0"/>
        <w:jc w:val="center"/>
        <w:rPr>
          <w:rFonts w:eastAsia="Batang"/>
          <w:b/>
          <w:sz w:val="72"/>
          <w:szCs w:val="72"/>
          <w:lang w:eastAsia="pl-PL"/>
        </w:rPr>
      </w:pPr>
    </w:p>
    <w:p w:rsidR="0011567C" w:rsidRDefault="0011567C" w:rsidP="0011567C">
      <w:pPr>
        <w:suppressAutoHyphens w:val="0"/>
        <w:jc w:val="center"/>
        <w:rPr>
          <w:rFonts w:eastAsia="Batang"/>
          <w:b/>
          <w:sz w:val="72"/>
          <w:szCs w:val="72"/>
          <w:lang w:eastAsia="pl-PL"/>
        </w:rPr>
      </w:pPr>
    </w:p>
    <w:p w:rsidR="0011567C" w:rsidRDefault="0011567C" w:rsidP="0011567C">
      <w:pPr>
        <w:suppressAutoHyphens w:val="0"/>
        <w:jc w:val="center"/>
        <w:rPr>
          <w:rFonts w:eastAsia="Batang"/>
          <w:b/>
          <w:sz w:val="72"/>
          <w:szCs w:val="72"/>
          <w:lang w:eastAsia="pl-PL"/>
        </w:rPr>
      </w:pPr>
    </w:p>
    <w:p w:rsidR="0011567C" w:rsidRDefault="0011567C" w:rsidP="0011567C">
      <w:pPr>
        <w:suppressAutoHyphens w:val="0"/>
        <w:jc w:val="center"/>
        <w:rPr>
          <w:rFonts w:eastAsia="Batang"/>
          <w:b/>
          <w:sz w:val="72"/>
          <w:szCs w:val="72"/>
          <w:lang w:eastAsia="pl-PL"/>
        </w:rPr>
      </w:pPr>
    </w:p>
    <w:p w:rsidR="0011567C" w:rsidRDefault="0011567C" w:rsidP="0011567C">
      <w:pPr>
        <w:suppressAutoHyphens w:val="0"/>
        <w:jc w:val="center"/>
        <w:rPr>
          <w:rFonts w:eastAsia="Batang"/>
          <w:b/>
          <w:sz w:val="72"/>
          <w:szCs w:val="72"/>
          <w:lang w:eastAsia="pl-PL"/>
        </w:rPr>
      </w:pPr>
      <w:bookmarkStart w:id="0" w:name="_GoBack"/>
      <w:bookmarkEnd w:id="0"/>
    </w:p>
    <w:p w:rsidR="0011567C" w:rsidRDefault="0011567C" w:rsidP="0011567C">
      <w:pPr>
        <w:suppressAutoHyphens w:val="0"/>
        <w:jc w:val="center"/>
        <w:rPr>
          <w:rFonts w:eastAsia="Batang"/>
          <w:b/>
          <w:sz w:val="72"/>
          <w:szCs w:val="72"/>
          <w:lang w:eastAsia="pl-PL"/>
        </w:rPr>
      </w:pPr>
      <w:r>
        <w:rPr>
          <w:rFonts w:eastAsia="Batang"/>
          <w:b/>
          <w:sz w:val="72"/>
          <w:szCs w:val="72"/>
          <w:lang w:eastAsia="pl-PL"/>
        </w:rPr>
        <w:t>ZAŁĄCZNIKI</w:t>
      </w: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Default="0011567C" w:rsidP="0011567C">
      <w:pPr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11567C" w:rsidRPr="009B4548" w:rsidRDefault="0011567C" w:rsidP="0011567C">
      <w:pPr>
        <w:tabs>
          <w:tab w:val="left" w:pos="975"/>
        </w:tabs>
        <w:suppressAutoHyphens w:val="0"/>
        <w:ind w:firstLine="0"/>
        <w:rPr>
          <w:rFonts w:asciiTheme="minorHAnsi" w:eastAsia="Batang" w:hAnsiTheme="minorHAnsi" w:cstheme="minorHAnsi"/>
          <w:b/>
          <w:lang w:eastAsia="pl-PL"/>
        </w:rPr>
      </w:pPr>
    </w:p>
    <w:p w:rsidR="00BC4958" w:rsidRDefault="00BC4958"/>
    <w:sectPr w:rsidR="00BC4958" w:rsidSect="0011567C">
      <w:footerReference w:type="default" r:id="rId7"/>
      <w:headerReference w:type="first" r:id="rId8"/>
      <w:footerReference w:type="first" r:id="rId9"/>
      <w:pgSz w:w="11906" w:h="16838"/>
      <w:pgMar w:top="1667" w:right="1418" w:bottom="567" w:left="1418" w:header="709" w:footer="709" w:gutter="0"/>
      <w:pgNumType w:start="2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67C" w:rsidRDefault="0011567C" w:rsidP="0011567C">
      <w:r>
        <w:separator/>
      </w:r>
    </w:p>
  </w:endnote>
  <w:endnote w:type="continuationSeparator" w:id="0">
    <w:p w:rsidR="0011567C" w:rsidRDefault="0011567C" w:rsidP="00115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2083420"/>
      <w:docPartObj>
        <w:docPartGallery w:val="Page Numbers (Bottom of Page)"/>
        <w:docPartUnique/>
      </w:docPartObj>
    </w:sdtPr>
    <w:sdtContent>
      <w:p w:rsidR="009B4548" w:rsidRDefault="00A36D8F">
        <w:pPr>
          <w:pStyle w:val="Stopka"/>
          <w:jc w:val="center"/>
        </w:pPr>
        <w:r>
          <w:fldChar w:fldCharType="begin"/>
        </w:r>
        <w:r w:rsidR="0011567C">
          <w:instrText>PAGE   \* MERGEFORMAT</w:instrText>
        </w:r>
        <w:r>
          <w:fldChar w:fldCharType="separate"/>
        </w:r>
        <w:r w:rsidR="008C6265">
          <w:rPr>
            <w:noProof/>
          </w:rPr>
          <w:t>27</w:t>
        </w:r>
        <w:r>
          <w:fldChar w:fldCharType="end"/>
        </w:r>
      </w:p>
    </w:sdtContent>
  </w:sdt>
  <w:p w:rsidR="00B21D67" w:rsidRPr="00B15368" w:rsidRDefault="009D102A">
    <w:pPr>
      <w:pStyle w:val="Stopka"/>
      <w:jc w:val="center"/>
      <w:rPr>
        <w:rFonts w:asciiTheme="minorHAnsi" w:hAnsiTheme="minorHAns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0369794"/>
      <w:docPartObj>
        <w:docPartGallery w:val="Page Numbers (Bottom of Page)"/>
        <w:docPartUnique/>
      </w:docPartObj>
    </w:sdtPr>
    <w:sdtContent>
      <w:p w:rsidR="0011567C" w:rsidRDefault="009D102A">
        <w:pPr>
          <w:pStyle w:val="Stopka"/>
          <w:jc w:val="center"/>
        </w:pPr>
        <w:r>
          <w:t>26</w:t>
        </w:r>
      </w:p>
    </w:sdtContent>
  </w:sdt>
  <w:p w:rsidR="0011567C" w:rsidRDefault="001156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67C" w:rsidRDefault="0011567C" w:rsidP="0011567C">
      <w:r>
        <w:separator/>
      </w:r>
    </w:p>
  </w:footnote>
  <w:footnote w:type="continuationSeparator" w:id="0">
    <w:p w:rsidR="0011567C" w:rsidRDefault="0011567C" w:rsidP="001156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070"/>
    </w:tblGrid>
    <w:tr w:rsidR="0011567C" w:rsidRPr="00E31ACF" w:rsidTr="0011567C">
      <w:tc>
        <w:tcPr>
          <w:tcW w:w="9070" w:type="dxa"/>
          <w:shd w:val="clear" w:color="auto" w:fill="auto"/>
        </w:tcPr>
        <w:p w:rsidR="0011567C" w:rsidRPr="00E31ACF" w:rsidRDefault="0011567C" w:rsidP="0011567C">
          <w:pPr>
            <w:spacing w:after="60"/>
            <w:ind w:left="-108" w:firstLine="357"/>
            <w:jc w:val="right"/>
            <w:rPr>
              <w:rFonts w:eastAsia="Calibri" w:cs="Arial"/>
              <w:b/>
            </w:rPr>
          </w:pPr>
          <w:r>
            <w:rPr>
              <w:rFonts w:eastAsia="Calibri" w:cs="Arial"/>
              <w:b/>
              <w:sz w:val="22"/>
              <w:szCs w:val="22"/>
            </w:rPr>
            <w:t>OPERAT WODNOPRAWNY</w:t>
          </w:r>
        </w:p>
      </w:tc>
    </w:tr>
    <w:tr w:rsidR="0011567C" w:rsidRPr="001F05AD" w:rsidTr="0011567C">
      <w:trPr>
        <w:trHeight w:val="410"/>
      </w:trPr>
      <w:tc>
        <w:tcPr>
          <w:tcW w:w="9070" w:type="dxa"/>
          <w:tcBorders>
            <w:bottom w:val="single" w:sz="4" w:space="0" w:color="auto"/>
          </w:tcBorders>
          <w:shd w:val="clear" w:color="auto" w:fill="auto"/>
        </w:tcPr>
        <w:p w:rsidR="0011567C" w:rsidRPr="001F05AD" w:rsidRDefault="0011567C" w:rsidP="008C6265">
          <w:pPr>
            <w:spacing w:after="240" w:line="276" w:lineRule="auto"/>
            <w:jc w:val="right"/>
            <w:rPr>
              <w:rFonts w:cs="Arial"/>
            </w:rPr>
          </w:pPr>
          <w:r w:rsidRPr="00E31ACF">
            <w:rPr>
              <w:rFonts w:asciiTheme="minorHAnsi" w:hAnsiTheme="minorHAnsi"/>
              <w:i/>
              <w:sz w:val="22"/>
              <w:szCs w:val="22"/>
            </w:rPr>
            <w:t>dla zadania</w:t>
          </w:r>
          <w:r w:rsidRPr="00304B42">
            <w:rPr>
              <w:rFonts w:asciiTheme="minorHAnsi" w:hAnsiTheme="minorHAnsi"/>
              <w:i/>
            </w:rPr>
            <w:t xml:space="preserve">: </w:t>
          </w:r>
          <w:r w:rsidRPr="00304B42">
            <w:rPr>
              <w:rFonts w:asciiTheme="minorHAnsi" w:hAnsiTheme="minorHAnsi" w:cstheme="minorHAnsi"/>
              <w:sz w:val="22"/>
              <w:szCs w:val="22"/>
              <w:lang w:eastAsia="pl-PL"/>
            </w:rPr>
            <w:t>„</w:t>
          </w:r>
          <w:r w:rsidRPr="00304B42">
            <w:rPr>
              <w:rFonts w:asciiTheme="minorHAnsi" w:hAnsiTheme="minorHAnsi" w:cstheme="minorHAnsi"/>
              <w:sz w:val="22"/>
              <w:szCs w:val="22"/>
            </w:rPr>
            <w:t xml:space="preserve">Przebudowy </w:t>
          </w:r>
          <w:r w:rsidR="008C6265">
            <w:rPr>
              <w:rFonts w:asciiTheme="minorHAnsi" w:hAnsiTheme="minorHAnsi" w:cstheme="minorHAnsi"/>
              <w:sz w:val="22"/>
              <w:szCs w:val="22"/>
            </w:rPr>
            <w:t>mostu w ciągu drogi gminnej nr 150213</w:t>
          </w:r>
          <w:r>
            <w:rPr>
              <w:rFonts w:asciiTheme="minorHAnsi" w:hAnsiTheme="minorHAnsi" w:cstheme="minorHAnsi"/>
              <w:sz w:val="22"/>
              <w:szCs w:val="22"/>
            </w:rPr>
            <w:t xml:space="preserve">W na ul. </w:t>
          </w:r>
          <w:r w:rsidR="008C6265">
            <w:rPr>
              <w:rFonts w:asciiTheme="minorHAnsi" w:hAnsiTheme="minorHAnsi" w:cstheme="minorHAnsi"/>
              <w:sz w:val="22"/>
              <w:szCs w:val="22"/>
            </w:rPr>
            <w:t>Chrzanowskiej</w:t>
          </w:r>
          <w:r w:rsidRPr="00304B42">
            <w:rPr>
              <w:rFonts w:asciiTheme="minorHAnsi" w:hAnsiTheme="minorHAnsi" w:cstheme="minorHAnsi"/>
              <w:sz w:val="22"/>
              <w:szCs w:val="22"/>
            </w:rPr>
            <w:br/>
            <w:t xml:space="preserve">w </w:t>
          </w:r>
          <w:r w:rsidR="008C6265">
            <w:rPr>
              <w:rFonts w:asciiTheme="minorHAnsi" w:hAnsiTheme="minorHAnsi" w:cstheme="minorHAnsi"/>
              <w:sz w:val="22"/>
              <w:szCs w:val="22"/>
            </w:rPr>
            <w:t>Chrzanowie Dużym w gminie Grodzisk Mazowiecki</w:t>
          </w:r>
          <w:r w:rsidRPr="00304B42">
            <w:rPr>
              <w:rFonts w:asciiTheme="minorHAnsi" w:hAnsiTheme="minorHAnsi" w:cstheme="minorHAnsi"/>
              <w:sz w:val="22"/>
              <w:szCs w:val="22"/>
              <w:lang w:eastAsia="pl-PL"/>
            </w:rPr>
            <w:t>”</w:t>
          </w:r>
        </w:p>
      </w:tc>
    </w:tr>
  </w:tbl>
  <w:p w:rsidR="0011567C" w:rsidRDefault="0011567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1567C"/>
    <w:rsid w:val="0011567C"/>
    <w:rsid w:val="008C6265"/>
    <w:rsid w:val="009D102A"/>
    <w:rsid w:val="00A36D8F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67C"/>
    <w:pPr>
      <w:suppressAutoHyphens/>
      <w:spacing w:after="0" w:line="240" w:lineRule="auto"/>
      <w:ind w:firstLine="680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1567C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156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156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567C"/>
    <w:rPr>
      <w:rFonts w:ascii="Calibri" w:eastAsia="Times New Roman" w:hAnsi="Calibri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F3D5E-D4BC-4DC2-AFDF-A8D27932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Fasys Mosty</cp:lastModifiedBy>
  <cp:revision>3</cp:revision>
  <dcterms:created xsi:type="dcterms:W3CDTF">2020-08-04T06:03:00Z</dcterms:created>
  <dcterms:modified xsi:type="dcterms:W3CDTF">2020-09-04T08:38:00Z</dcterms:modified>
</cp:coreProperties>
</file>